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DDC815C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37D66">
        <w:rPr>
          <w:rFonts w:ascii="Garamond" w:hAnsi="Garamond"/>
          <w:sz w:val="24"/>
          <w:szCs w:val="24"/>
        </w:rPr>
        <w:t>61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153FE738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337D66" w:rsidRPr="008366FA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https://zakazky.zcu.cz/contract_display_5666.html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DAB8F3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20105">
        <w:rPr>
          <w:rFonts w:ascii="Garamond" w:hAnsi="Garamond" w:cs="Arial"/>
          <w:b/>
          <w:sz w:val="22"/>
          <w:szCs w:val="22"/>
        </w:rPr>
        <w:t>11.11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37D66">
        <w:rPr>
          <w:rFonts w:ascii="Garamond" w:hAnsi="Garamond" w:cs="Arial"/>
          <w:b/>
          <w:sz w:val="22"/>
          <w:szCs w:val="22"/>
        </w:rPr>
        <w:t>10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337D66">
        <w:rPr>
          <w:rFonts w:ascii="Garamond" w:hAnsi="Garamond" w:cs="Arial"/>
          <w:b/>
          <w:sz w:val="22"/>
          <w:szCs w:val="22"/>
        </w:rPr>
        <w:t>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  <w:bookmarkStart w:id="1" w:name="_GoBack"/>
      <w:bookmarkEnd w:id="1"/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 xml:space="preserve">technická </w:t>
      </w:r>
      <w:r w:rsidR="001B202E" w:rsidRPr="00F4269B">
        <w:rPr>
          <w:rFonts w:ascii="Garamond" w:hAnsi="Garamond" w:cs="Arial"/>
          <w:sz w:val="22"/>
          <w:szCs w:val="22"/>
        </w:rPr>
        <w:lastRenderedPageBreak/>
        <w:t>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</w:t>
      </w:r>
      <w:r w:rsidRPr="00575D52">
        <w:rPr>
          <w:rFonts w:ascii="Garamond" w:hAnsi="Garamond"/>
          <w:sz w:val="22"/>
          <w:szCs w:val="22"/>
        </w:rPr>
        <w:lastRenderedPageBreak/>
        <w:t xml:space="preserve">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31BAB" w14:textId="77777777" w:rsidR="0063706F" w:rsidRDefault="0063706F" w:rsidP="00795AAC">
      <w:r>
        <w:separator/>
      </w:r>
    </w:p>
  </w:endnote>
  <w:endnote w:type="continuationSeparator" w:id="0">
    <w:p w14:paraId="59D5E47D" w14:textId="77777777" w:rsidR="0063706F" w:rsidRDefault="0063706F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60B9D0" w14:textId="77777777" w:rsidR="0063706F" w:rsidRDefault="0063706F" w:rsidP="00795AAC">
      <w:r>
        <w:separator/>
      </w:r>
    </w:p>
  </w:footnote>
  <w:footnote w:type="continuationSeparator" w:id="0">
    <w:p w14:paraId="3797D081" w14:textId="77777777" w:rsidR="0063706F" w:rsidRDefault="0063706F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37D66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706F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0105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3FD1"/>
    <w:rsid w:val="00AD5555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7623C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66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eldulfmnXyCbxSDPtdkXbgOBMdfbD2PgCuPpDxRRbhU=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8ENBTrcqxAuRhTP9tjB8wOwQn/V8ZbwbkB1tKwYmX/E=</DigestValue>
    </Reference>
  </SignedInfo>
  <SignatureValue>J/c8VBbKHe4aanSrbyRIMnlh19ZEppraNrH+7LfS8ExUd1T6bI1JOlxYMg8biFt3jGM/kcrNs4VN
MDsw/iCEzd46joSV8DSx/6rBmQrTbEcvuCEhIHZvYtdeRZ2Xa/XNwKtOmwPiGlWlF4KmOIqyLvIF
yRL6Tcs6OeHJG/B7MfMp1FdI2Fpru3tqws29erWD4W+9aHnN1Nys0byHnkgZYZuf6KUKV/wMohtX
dQVzg29Q+kvD+Xow+SqwMVPg58+zpYaFLW82IS3ZSHb0vwDVgRbFHkO8I8NlTg2H2QIOyDtNaF+1
5i0KJD/n8ojtcS6r6/fgekp+LrMXX0EdzYCtjQ==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/to4dW1MuKmUHc4qk9NMvXbqk6cYaTK6DADjTGSmnhQ=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WFfRo7hPu+0ZalRSUdJik7cPusWxPov0am8hDsSxZMU=</DigestValue>
      </Reference>
      <Reference URI="/word/endnotes.xml?ContentType=application/vnd.openxmlformats-officedocument.wordprocessingml.endnotes+xml">
        <DigestMethod Algorithm="http://www.w3.org/2001/04/xmlenc#sha256"/>
        <DigestValue>kOZ2nefAzYKdpRMmtk3SzTpeAzzkDz0wOieHWXu2Qak=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22GutFGDJ1tsVTyEL6MFKykYpNpYA1sqxECi5jGns+w=</DigestValue>
      </Reference>
      <Reference URI="/word/footnotes.xml?ContentType=application/vnd.openxmlformats-officedocument.wordprocessingml.footnotes+xml">
        <DigestMethod Algorithm="http://www.w3.org/2001/04/xmlenc#sha256"/>
        <DigestValue>W5Q//x5ipPHA43Myq3JDZlDgF5d74+jEKadK6XbOZMo=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NTvYZIOXrfqlXqMt2kKJG788oBJUMTwCSSIeDMkfXmc=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2022-10-31T13:15:36Z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2022-10-31T13:15:36Z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7C176-AE5A-4036-BA9C-809427EF0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21</cp:revision>
  <cp:lastPrinted>2018-08-08T13:48:00Z</cp:lastPrinted>
  <dcterms:created xsi:type="dcterms:W3CDTF">2022-05-19T08:18:00Z</dcterms:created>
  <dcterms:modified xsi:type="dcterms:W3CDTF">2022-10-31T13:15:00Z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